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3A43D" w14:textId="0D8ACFDE" w:rsidR="00B45251" w:rsidRPr="00B45251" w:rsidRDefault="00B45251">
      <w:pPr>
        <w:rPr>
          <w:b/>
          <w:bCs/>
          <w:sz w:val="32"/>
          <w:szCs w:val="32"/>
        </w:rPr>
      </w:pPr>
      <w:r w:rsidRPr="00B45251">
        <w:rPr>
          <w:b/>
          <w:bCs/>
          <w:sz w:val="32"/>
          <w:szCs w:val="32"/>
        </w:rPr>
        <w:t>TASK 3</w:t>
      </w:r>
    </w:p>
    <w:p w14:paraId="2BC3B396" w14:textId="519235B8" w:rsidR="00A9204E" w:rsidRDefault="00B45251">
      <w:r>
        <w:rPr>
          <w:noProof/>
        </w:rPr>
        <w:drawing>
          <wp:inline distT="0" distB="0" distL="0" distR="0" wp14:anchorId="7FBACD37" wp14:editId="21FF4ADD">
            <wp:extent cx="5400675" cy="180896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423" t="26211" r="27564" b="54131"/>
                    <a:stretch/>
                  </pic:blipFill>
                  <pic:spPr bwMode="auto">
                    <a:xfrm>
                      <a:off x="0" y="0"/>
                      <a:ext cx="5431873" cy="1819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32A2A4" w14:textId="73963967" w:rsidR="00B45251" w:rsidRDefault="00B45251"/>
    <w:p w14:paraId="65251DBA" w14:textId="273EA13C" w:rsidR="00B45251" w:rsidRDefault="00B45251">
      <w:r>
        <w:t>Write about an exciting matter that happened within your family.  Try to describe how those in your family reacted and how they resolved the situation. Why was this exciting/memorable for you?</w:t>
      </w:r>
    </w:p>
    <w:p w14:paraId="2631E997" w14:textId="7DC39684" w:rsidR="00B45251" w:rsidRDefault="00B45251">
      <w:pPr>
        <w:rPr>
          <w:b/>
          <w:bCs/>
        </w:rPr>
      </w:pPr>
      <w:r w:rsidRPr="00B45251">
        <w:rPr>
          <w:b/>
          <w:bCs/>
        </w:rPr>
        <w:t>(this could be an incident at home,  on holiday ,   at a party,   at school or any other place).</w:t>
      </w:r>
    </w:p>
    <w:p w14:paraId="53723AC4" w14:textId="604551EF" w:rsidR="00B45251" w:rsidRDefault="00B45251">
      <w:pPr>
        <w:pBdr>
          <w:bottom w:val="single" w:sz="12" w:space="1" w:color="auto"/>
        </w:pBdr>
        <w:rPr>
          <w:b/>
          <w:bCs/>
        </w:rPr>
      </w:pPr>
    </w:p>
    <w:p w14:paraId="2E882EA7" w14:textId="77777777" w:rsidR="00B45251" w:rsidRDefault="00B45251" w:rsidP="00B45251">
      <w:pPr>
        <w:rPr>
          <w:lang w:val="en-GB"/>
        </w:rPr>
      </w:pPr>
    </w:p>
    <w:p w14:paraId="7A6F7D21" w14:textId="77777777" w:rsidR="00B45251" w:rsidRDefault="00B45251" w:rsidP="00B45251">
      <w:pPr>
        <w:rPr>
          <w:lang w:val="en-GB"/>
        </w:rPr>
      </w:pPr>
    </w:p>
    <w:p w14:paraId="4F1D8F8C" w14:textId="341C23FD" w:rsidR="00B45251" w:rsidRDefault="00B45251" w:rsidP="00B45251">
      <w:pPr>
        <w:rPr>
          <w:lang w:val="en-GB"/>
        </w:rPr>
      </w:pPr>
      <w:r>
        <w:rPr>
          <w:noProof/>
        </w:rPr>
        <w:drawing>
          <wp:inline distT="0" distB="0" distL="0" distR="0" wp14:anchorId="369D6E76" wp14:editId="74DFFE72">
            <wp:extent cx="5781675" cy="781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263" t="53846" r="27243" b="40171"/>
                    <a:stretch/>
                  </pic:blipFill>
                  <pic:spPr bwMode="auto">
                    <a:xfrm>
                      <a:off x="0" y="0"/>
                      <a:ext cx="5781675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3BF79" w14:textId="77777777" w:rsidR="00B45251" w:rsidRDefault="00B45251" w:rsidP="00B45251">
      <w:pPr>
        <w:rPr>
          <w:lang w:val="en-GB"/>
        </w:rPr>
      </w:pPr>
      <w:bookmarkStart w:id="0" w:name="_GoBack"/>
      <w:bookmarkEnd w:id="0"/>
    </w:p>
    <w:p w14:paraId="5BBC5AAE" w14:textId="4F67325B" w:rsidR="00B45251" w:rsidRPr="00181EB8" w:rsidRDefault="00B45251" w:rsidP="00B45251">
      <w:pPr>
        <w:rPr>
          <w:lang w:val="en-GB"/>
        </w:rPr>
      </w:pP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652AC5" w14:textId="316C724E" w:rsidR="00B45251" w:rsidRPr="00B45251" w:rsidRDefault="00B45251">
      <w:pPr>
        <w:rPr>
          <w:b/>
          <w:bCs/>
        </w:rPr>
      </w:pPr>
      <w:r>
        <w:rPr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45251" w:rsidRPr="00B4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51"/>
    <w:rsid w:val="00645252"/>
    <w:rsid w:val="006D3D74"/>
    <w:rsid w:val="0083569A"/>
    <w:rsid w:val="00A9204E"/>
    <w:rsid w:val="00B4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39B7C"/>
  <w15:chartTrackingRefBased/>
  <w15:docId w15:val="{642836E5-05BE-45F4-AA4A-9FF8829B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ciology_staff\AppData\Local\Microsoft\Office\16.0\DTS\en-US%7b066B799E-CA4C-4427-B1B6-5D56C7721F80%7d\%7b07125317-8E8F-4061-9952-960AE33BA9F8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{07125317-8E8F-4061-9952-960AE33BA9F8}tf02786999</Template>
  <TotalTime>5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 Staff</dc:creator>
  <cp:keywords/>
  <dc:description/>
  <cp:lastModifiedBy>Sociology</cp:lastModifiedBy>
  <cp:revision>1</cp:revision>
  <dcterms:created xsi:type="dcterms:W3CDTF">2020-03-17T14:54:00Z</dcterms:created>
  <dcterms:modified xsi:type="dcterms:W3CDTF">2020-03-17T15:00:00Z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